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1A83" w:rsidRDefault="002C0A2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F51A83" w:rsidRDefault="002C0A25">
      <w:pPr>
        <w:pStyle w:val="FicheTitre"/>
        <w:rPr>
          <w:rFonts w:cs="Arial Narrow"/>
          <w:b w:val="0"/>
          <w:bCs/>
          <w:spacing w:val="50"/>
          <w:szCs w:val="17"/>
        </w:rPr>
        <w:sectPr w:rsidR="00F51A83">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F51A83">
        <w:tc>
          <w:tcPr>
            <w:tcW w:w="9039" w:type="dxa"/>
            <w:shd w:val="clear" w:color="auto" w:fill="465F9D"/>
          </w:tcPr>
          <w:p w:rsidR="00F51A83" w:rsidRDefault="00F51A83">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F51A83" w:rsidRDefault="00F51A83">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F51A83" w:rsidRDefault="00F51A83">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F51A83" w:rsidRDefault="00F51A8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F51A83" w:rsidRDefault="00F51A83">
      <w:pPr>
        <w:jc w:val="both"/>
        <w:rPr>
          <w:rFonts w:ascii="Arial" w:hAnsi="Arial" w:cs="Arial"/>
        </w:rPr>
      </w:pPr>
    </w:p>
    <w:p w:rsidR="00F51A83" w:rsidRDefault="00F51A8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F51A83" w:rsidRDefault="00F51A8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F51A83" w:rsidRDefault="00F51A83">
      <w:pPr>
        <w:rPr>
          <w:rFonts w:ascii="Marianne" w:hAnsi="Marianne"/>
        </w:rPr>
      </w:pPr>
    </w:p>
    <w:p w:rsidR="00F51A83" w:rsidRDefault="00F51A8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F51A83" w:rsidRDefault="00F51A83">
      <w:pPr>
        <w:rPr>
          <w:rFonts w:ascii="Marianne" w:hAnsi="Marianne"/>
        </w:rPr>
      </w:pPr>
    </w:p>
    <w:p w:rsidR="00F51A83" w:rsidRDefault="00F51A8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F51A83" w:rsidRDefault="00F51A83">
      <w:pPr>
        <w:jc w:val="both"/>
        <w:rPr>
          <w:rFonts w:ascii="Marianne" w:hAnsi="Marianne" w:cs="Arial"/>
          <w:i/>
          <w:iCs/>
        </w:rPr>
      </w:pPr>
    </w:p>
    <w:p w:rsidR="00F51A83" w:rsidRDefault="00F51A83">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F51A83" w:rsidRDefault="00F51A83">
      <w:pPr>
        <w:jc w:val="both"/>
        <w:rPr>
          <w:rFonts w:ascii="Marianne" w:hAnsi="Marianne" w:cs="Arial"/>
          <w:i/>
          <w:sz w:val="18"/>
          <w:szCs w:val="18"/>
        </w:rPr>
      </w:pPr>
    </w:p>
    <w:p w:rsidR="00F51A83" w:rsidRDefault="00F51A83">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51A83">
        <w:tc>
          <w:tcPr>
            <w:tcW w:w="9710" w:type="dxa"/>
            <w:shd w:val="clear" w:color="auto" w:fill="465F9D"/>
          </w:tcPr>
          <w:p w:rsidR="00F51A83" w:rsidRDefault="00F51A8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6A13A6" w:rsidRPr="00F51895" w:rsidRDefault="006A13A6" w:rsidP="00BC204A">
      <w:pPr>
        <w:pStyle w:val="Standard"/>
      </w:pPr>
      <w:r w:rsidRPr="00F51895">
        <w:t>CNRS Délégation Régionale Hauts-de-France,</w:t>
      </w:r>
    </w:p>
    <w:p w:rsidR="006A13A6" w:rsidRPr="00F51895" w:rsidRDefault="006A13A6" w:rsidP="00BC204A">
      <w:pPr>
        <w:pStyle w:val="Standard"/>
      </w:pPr>
      <w:r w:rsidRPr="00F51895">
        <w:t>43 avenue Le Corbusier</w:t>
      </w:r>
    </w:p>
    <w:p w:rsidR="006A13A6" w:rsidRPr="00F51895" w:rsidRDefault="006A13A6" w:rsidP="00BC204A">
      <w:pPr>
        <w:pStyle w:val="Standard"/>
      </w:pPr>
      <w:r w:rsidRPr="00F51895">
        <w:t>BP30123</w:t>
      </w:r>
    </w:p>
    <w:p w:rsidR="00F51A83" w:rsidRPr="00F51895" w:rsidRDefault="006A13A6" w:rsidP="00BC204A">
      <w:pPr>
        <w:pStyle w:val="Standard"/>
      </w:pPr>
      <w:r w:rsidRPr="00F51895">
        <w:t>59001 Lille Cedex</w:t>
      </w:r>
    </w:p>
    <w:p w:rsidR="00F96C91" w:rsidRPr="00F51895" w:rsidRDefault="00F96C91" w:rsidP="00F51895">
      <w:pPr>
        <w:pStyle w:val="En-tte"/>
        <w:jc w:val="center"/>
        <w:rPr>
          <w:rFonts w:ascii="Arial" w:hAnsi="Arial" w:cs="Arial"/>
        </w:rPr>
      </w:pPr>
      <w:r w:rsidRPr="00F51895">
        <w:rPr>
          <w:rFonts w:ascii="Arial" w:hAnsi="Arial" w:cs="Arial"/>
        </w:rPr>
        <w:t>Tél. : 0320125800</w:t>
      </w:r>
    </w:p>
    <w:p w:rsidR="00F96C91" w:rsidRPr="00F51895" w:rsidRDefault="00F96C91" w:rsidP="00F51895">
      <w:pPr>
        <w:pStyle w:val="En-tte"/>
        <w:jc w:val="center"/>
        <w:rPr>
          <w:rFonts w:ascii="Arial" w:hAnsi="Arial" w:cs="Arial"/>
        </w:rPr>
      </w:pPr>
      <w:r w:rsidRPr="00F51895">
        <w:rPr>
          <w:rFonts w:ascii="Arial" w:hAnsi="Arial" w:cs="Arial"/>
        </w:rPr>
        <w:t>Courriel : dr18.liste.poleachats@cnrs.fr</w:t>
      </w:r>
    </w:p>
    <w:p w:rsidR="00F51A83" w:rsidRDefault="00F51A83">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F51A83" w:rsidRDefault="00F51A83">
      <w:pPr>
        <w:pStyle w:val="fcase1ertab"/>
        <w:tabs>
          <w:tab w:val="clear" w:pos="426"/>
          <w:tab w:val="left" w:pos="0"/>
        </w:tabs>
        <w:spacing w:before="120"/>
        <w:ind w:left="0" w:firstLine="0"/>
        <w:rPr>
          <w:rFonts w:ascii="Marianne" w:hAnsi="Marianne" w:cs="Arial"/>
          <w:i/>
          <w:sz w:val="16"/>
          <w:szCs w:val="16"/>
        </w:rPr>
      </w:pPr>
    </w:p>
    <w:p w:rsidR="00BC204A" w:rsidRPr="00BC204A" w:rsidRDefault="00AF73E1" w:rsidP="00BC204A">
      <w:pPr>
        <w:pStyle w:val="Standard"/>
        <w:rPr>
          <w:rFonts w:cs="Tahoma"/>
        </w:rPr>
      </w:pPr>
      <w:bookmarkStart w:id="0" w:name="_Hlk155596814"/>
      <w:r w:rsidRPr="00BC204A">
        <w:t>Consultation n°</w:t>
      </w:r>
      <w:r w:rsidR="00B71F85" w:rsidRPr="00BC204A">
        <w:t>2025</w:t>
      </w:r>
      <w:r w:rsidR="00BC204A" w:rsidRPr="00BC204A">
        <w:t>05061043</w:t>
      </w:r>
      <w:r w:rsidRPr="00BC204A">
        <w:t> </w:t>
      </w:r>
      <w:bookmarkStart w:id="1" w:name="_Hlk193869674"/>
      <w:r w:rsidR="00BC204A" w:rsidRPr="00BC204A">
        <w:t>Acquisition, livraison et installation d'un équipement de lithographie UV sans masque</w:t>
      </w:r>
    </w:p>
    <w:p w:rsidR="00AF73E1" w:rsidRPr="00023A58" w:rsidRDefault="00AF73E1" w:rsidP="00BC204A">
      <w:pPr>
        <w:pStyle w:val="Standard"/>
      </w:pPr>
    </w:p>
    <w:p w:rsidR="00F51895" w:rsidRDefault="00F51895" w:rsidP="00BC204A">
      <w:pPr>
        <w:pStyle w:val="Standard"/>
      </w:pPr>
      <w:bookmarkStart w:id="2" w:name="_GoBack"/>
      <w:bookmarkEnd w:id="1"/>
      <w:bookmarkEnd w:id="2"/>
    </w:p>
    <w:p w:rsidR="009939EC" w:rsidRPr="00B43570" w:rsidRDefault="009939EC" w:rsidP="00BC204A">
      <w:pPr>
        <w:pStyle w:val="Standard"/>
      </w:pPr>
    </w:p>
    <w:bookmarkEnd w:id="0"/>
    <w:p w:rsidR="00F51A83" w:rsidRDefault="00F51A83">
      <w:pPr>
        <w:pStyle w:val="fcase1ertab"/>
        <w:tabs>
          <w:tab w:val="clear" w:pos="426"/>
          <w:tab w:val="left" w:pos="0"/>
        </w:tabs>
        <w:spacing w:before="120"/>
        <w:ind w:left="0" w:firstLine="0"/>
        <w:rPr>
          <w:rFonts w:ascii="Marianne" w:hAnsi="Marianne" w:cs="Arial"/>
        </w:rPr>
      </w:pPr>
    </w:p>
    <w:p w:rsidR="00343174" w:rsidRDefault="00343174">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F51A83" w:rsidRDefault="00F51A83">
      <w:pPr>
        <w:pStyle w:val="Titre9"/>
        <w:numPr>
          <w:ilvl w:val="0"/>
          <w:numId w:val="0"/>
        </w:numPr>
        <w:rPr>
          <w:rFonts w:ascii="Marianne" w:hAnsi="Marianne"/>
          <w:i w:val="0"/>
          <w:sz w:val="20"/>
        </w:rPr>
      </w:pPr>
    </w:p>
    <w:p w:rsidR="00F51A83" w:rsidRDefault="00F51A8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F51A83" w:rsidRDefault="00F51A83">
      <w:pPr>
        <w:pStyle w:val="Titre9"/>
        <w:tabs>
          <w:tab w:val="num" w:pos="0"/>
        </w:tabs>
        <w:ind w:left="0"/>
        <w:jc w:val="both"/>
        <w:rPr>
          <w:rFonts w:ascii="Marianne" w:hAnsi="Marianne"/>
          <w:i w:val="0"/>
          <w:iCs w:val="0"/>
          <w:sz w:val="20"/>
          <w:szCs w:val="20"/>
        </w:rPr>
      </w:pPr>
    </w:p>
    <w:p w:rsidR="00F51A83" w:rsidRDefault="00F51A8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F51A83" w:rsidRDefault="00F51A83">
      <w:pPr>
        <w:jc w:val="both"/>
        <w:rPr>
          <w:rFonts w:ascii="Marianne" w:hAnsi="Marianne" w:cs="Arial"/>
          <w:b/>
          <w:bCs/>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F51A83" w:rsidRDefault="00F51A83">
      <w:pPr>
        <w:jc w:val="both"/>
        <w:rPr>
          <w:rFonts w:ascii="Marianne" w:hAnsi="Marianne" w:cs="Arial"/>
          <w:b/>
          <w:bCs/>
        </w:rPr>
      </w:pPr>
    </w:p>
    <w:p w:rsidR="00F51A83" w:rsidRDefault="00F51A83">
      <w:pPr>
        <w:jc w:val="both"/>
        <w:rPr>
          <w:rFonts w:ascii="Marianne" w:hAnsi="Marianne" w:cs="Arial"/>
          <w:b/>
          <w:bCs/>
        </w:rPr>
      </w:pPr>
    </w:p>
    <w:p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F51A83" w:rsidRDefault="00F51A83">
      <w:pPr>
        <w:jc w:val="both"/>
        <w:rPr>
          <w:rFonts w:ascii="Marianne" w:hAnsi="Marianne" w:cs="Arial"/>
        </w:rPr>
      </w:pPr>
    </w:p>
    <w:p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9660D">
        <w:rPr>
          <w:rFonts w:ascii="Marianne" w:hAnsi="Marianne"/>
        </w:rPr>
      </w:r>
      <w:r w:rsidR="0059660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F51A83" w:rsidRDefault="00F51A83">
      <w:pPr>
        <w:ind w:left="567"/>
        <w:jc w:val="both"/>
        <w:rPr>
          <w:rFonts w:ascii="Marianne" w:hAnsi="Marianne" w:cs="Arial"/>
        </w:rPr>
      </w:pPr>
    </w:p>
    <w:p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9660D">
        <w:rPr>
          <w:rFonts w:ascii="Marianne" w:hAnsi="Marianne"/>
        </w:rPr>
      </w:r>
      <w:r w:rsidR="0059660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F51A83" w:rsidRDefault="00F51A83">
      <w:pPr>
        <w:ind w:left="567"/>
        <w:jc w:val="both"/>
        <w:rPr>
          <w:rFonts w:ascii="Marianne" w:hAnsi="Marianne" w:cs="Arial"/>
          <w:bCs/>
          <w:sz w:val="22"/>
        </w:rPr>
      </w:pPr>
    </w:p>
    <w:p w:rsidR="00F51A83" w:rsidRDefault="00F51A83">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F51A83" w:rsidRDefault="00F51A8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F51A83" w:rsidRDefault="00F51A8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F51A83" w:rsidRDefault="00F51A8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F51A83" w:rsidRDefault="00F51A83">
      <w:pPr>
        <w:spacing w:before="120"/>
        <w:jc w:val="both"/>
        <w:rPr>
          <w:rFonts w:ascii="Marianne" w:hAnsi="Marianne" w:cs="Arial"/>
          <w:sz w:val="22"/>
        </w:rPr>
      </w:pPr>
    </w:p>
    <w:p w:rsidR="00F51A83" w:rsidRDefault="00F51A8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F51A83">
        <w:trPr>
          <w:trHeight w:val="540"/>
          <w:jc w:val="center"/>
        </w:trPr>
        <w:tc>
          <w:tcPr>
            <w:tcW w:w="1986"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F51A83">
        <w:trPr>
          <w:trHeight w:val="2218"/>
          <w:jc w:val="center"/>
        </w:trPr>
        <w:tc>
          <w:tcPr>
            <w:tcW w:w="1986" w:type="dxa"/>
            <w:vMerge w:val="restart"/>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3" w:name="CaseACocher3"/>
            <w:r>
              <w:rPr>
                <w:rFonts w:ascii="Marianne" w:eastAsia="MS Gothic" w:hAnsi="Marianne" w:cs="Arial"/>
              </w:rPr>
              <w:instrText xml:space="preserve"> FORMCHECKBOX </w:instrText>
            </w:r>
            <w:r w:rsidR="0059660D">
              <w:rPr>
                <w:rFonts w:ascii="Marianne" w:eastAsia="MS Gothic" w:hAnsi="Marianne" w:cs="Arial"/>
              </w:rPr>
            </w:r>
            <w:r w:rsidR="0059660D">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3555"/>
          <w:jc w:val="center"/>
        </w:trPr>
        <w:tc>
          <w:tcPr>
            <w:tcW w:w="1986" w:type="dxa"/>
            <w:vMerge/>
            <w:shd w:val="clear" w:color="auto" w:fill="auto"/>
            <w:vAlign w:val="center"/>
          </w:tcPr>
          <w:p w:rsidR="00F51A83" w:rsidRDefault="00F51A83">
            <w:pPr>
              <w:spacing w:beforeLines="40" w:before="96" w:afterLines="40" w:after="96"/>
              <w:rPr>
                <w:rFonts w:ascii="Marianne" w:hAnsi="Marianne" w:cs="Arial"/>
              </w:rPr>
            </w:pP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4" w:name="CaseACocher5"/>
            <w:r>
              <w:rPr>
                <w:rFonts w:ascii="Marianne" w:eastAsia="MS Gothic" w:hAnsi="Marianne" w:cs="Arial"/>
              </w:rPr>
              <w:instrText xml:space="preserve"> FORMCHECKBOX </w:instrText>
            </w:r>
            <w:r w:rsidR="0059660D">
              <w:rPr>
                <w:rFonts w:ascii="Marianne" w:eastAsia="MS Gothic" w:hAnsi="Marianne" w:cs="Arial"/>
              </w:rPr>
            </w:r>
            <w:r w:rsidR="0059660D">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4455"/>
          <w:jc w:val="center"/>
        </w:trPr>
        <w:tc>
          <w:tcPr>
            <w:tcW w:w="1986" w:type="dxa"/>
            <w:vMerge/>
            <w:shd w:val="clear" w:color="auto" w:fill="auto"/>
            <w:vAlign w:val="center"/>
          </w:tcPr>
          <w:p w:rsidR="00F51A83" w:rsidRDefault="00F51A83">
            <w:pPr>
              <w:spacing w:beforeLines="40" w:before="96" w:afterLines="40" w:after="96"/>
              <w:rPr>
                <w:rFonts w:ascii="Marianne" w:hAnsi="Marianne" w:cs="Arial"/>
              </w:rPr>
            </w:pP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5" w:name="CaseACocher6"/>
            <w:r>
              <w:rPr>
                <w:rFonts w:ascii="Marianne" w:eastAsia="MS Gothic" w:hAnsi="Marianne" w:cs="Arial"/>
              </w:rPr>
              <w:instrText xml:space="preserve"> FORMCHECKBOX </w:instrText>
            </w:r>
            <w:r w:rsidR="0059660D">
              <w:rPr>
                <w:rFonts w:ascii="Marianne" w:eastAsia="MS Gothic" w:hAnsi="Marianne" w:cs="Arial"/>
              </w:rPr>
            </w:r>
            <w:r w:rsidR="0059660D">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1785"/>
          <w:jc w:val="center"/>
        </w:trPr>
        <w:tc>
          <w:tcPr>
            <w:tcW w:w="1986" w:type="dxa"/>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6" w:name="CaseACocher15"/>
            <w:r>
              <w:rPr>
                <w:rFonts w:ascii="Marianne" w:hAnsi="Marianne" w:cs="Arial"/>
              </w:rPr>
              <w:instrText xml:space="preserve"> FORMCHECKBOX </w:instrText>
            </w:r>
            <w:r w:rsidR="0059660D">
              <w:rPr>
                <w:rFonts w:ascii="Marianne" w:hAnsi="Marianne" w:cs="Arial"/>
              </w:rPr>
            </w:r>
            <w:r w:rsidR="0059660D">
              <w:rPr>
                <w:rFonts w:ascii="Marianne" w:hAnsi="Marianne" w:cs="Arial"/>
              </w:rPr>
              <w:fldChar w:fldCharType="separate"/>
            </w:r>
            <w:r>
              <w:rPr>
                <w:rFonts w:ascii="Marianne" w:hAnsi="Marianne" w:cs="Arial"/>
              </w:rPr>
              <w:fldChar w:fldCharType="end"/>
            </w:r>
            <w:bookmarkEnd w:id="6"/>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3615"/>
          <w:jc w:val="center"/>
        </w:trPr>
        <w:tc>
          <w:tcPr>
            <w:tcW w:w="1986" w:type="dxa"/>
            <w:shd w:val="clear" w:color="auto" w:fill="auto"/>
            <w:vAlign w:val="center"/>
          </w:tcPr>
          <w:p w:rsidR="00F51A83" w:rsidRDefault="00F51A83">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7" w:name="CaseACocher8"/>
            <w:r>
              <w:rPr>
                <w:rFonts w:ascii="Marianne" w:eastAsia="MS Gothic" w:hAnsi="Marianne" w:cs="Arial"/>
              </w:rPr>
              <w:instrText xml:space="preserve"> FORMCHECKBOX </w:instrText>
            </w:r>
            <w:r w:rsidR="0059660D">
              <w:rPr>
                <w:rFonts w:ascii="Marianne" w:eastAsia="MS Gothic" w:hAnsi="Marianne" w:cs="Arial"/>
              </w:rPr>
            </w:r>
            <w:r w:rsidR="0059660D">
              <w:rPr>
                <w:rFonts w:ascii="Marianne" w:eastAsia="MS Gothic" w:hAnsi="Marianne" w:cs="Arial"/>
              </w:rPr>
              <w:fldChar w:fldCharType="separate"/>
            </w:r>
            <w:r>
              <w:rPr>
                <w:rFonts w:ascii="Marianne" w:eastAsia="MS Gothic" w:hAnsi="Marianne" w:cs="Arial"/>
              </w:rPr>
              <w:fldChar w:fldCharType="end"/>
            </w:r>
            <w:bookmarkEnd w:id="7"/>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bl>
    <w:p w:rsidR="00F51A83" w:rsidRDefault="00F51A83">
      <w:pPr>
        <w:tabs>
          <w:tab w:val="left" w:pos="-142"/>
          <w:tab w:val="left" w:pos="4111"/>
        </w:tabs>
        <w:rPr>
          <w:rFonts w:ascii="Marianne" w:hAnsi="Marianne" w:cs="Arial"/>
          <w:b/>
          <w:bCs/>
          <w:sz w:val="22"/>
          <w:szCs w:val="22"/>
        </w:rPr>
      </w:pPr>
    </w:p>
    <w:p w:rsidR="00F51A83" w:rsidRDefault="00F51A8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F51A83" w:rsidRDefault="00F51A83">
      <w:pPr>
        <w:keepNext/>
        <w:tabs>
          <w:tab w:val="left" w:pos="-142"/>
          <w:tab w:val="left" w:pos="4111"/>
        </w:tabs>
        <w:jc w:val="both"/>
        <w:rPr>
          <w:rFonts w:ascii="Marianne" w:hAnsi="Marianne" w:cs="Arial"/>
          <w:b/>
          <w:bCs/>
          <w:sz w:val="22"/>
          <w:szCs w:val="22"/>
        </w:rPr>
      </w:pPr>
    </w:p>
    <w:p w:rsidR="00F51A83" w:rsidRDefault="00F51A8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F51A83" w:rsidRDefault="00F51A83">
      <w:pPr>
        <w:pStyle w:val="En-tte"/>
        <w:tabs>
          <w:tab w:val="clear" w:pos="4536"/>
          <w:tab w:val="clear" w:pos="9072"/>
          <w:tab w:val="left" w:pos="0"/>
          <w:tab w:val="left" w:pos="2160"/>
        </w:tabs>
        <w:jc w:val="both"/>
        <w:rPr>
          <w:rFonts w:ascii="Marianne" w:hAnsi="Marianne" w:cs="Arial"/>
          <w:i/>
          <w:iCs/>
          <w:sz w:val="16"/>
          <w:szCs w:val="16"/>
        </w:rPr>
      </w:pPr>
    </w:p>
    <w:p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F51A83" w:rsidRDefault="00F51A83">
      <w:pPr>
        <w:pStyle w:val="En-tte"/>
        <w:tabs>
          <w:tab w:val="left" w:pos="2160"/>
        </w:tabs>
        <w:ind w:left="284"/>
        <w:jc w:val="both"/>
        <w:rPr>
          <w:rFonts w:ascii="Marianne" w:hAnsi="Marianne" w:cs="Arial"/>
          <w:iCs/>
          <w:sz w:val="16"/>
          <w:szCs w:val="18"/>
        </w:rPr>
      </w:pPr>
    </w:p>
    <w:p w:rsidR="00F51A83" w:rsidRDefault="00F51A8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F51A83" w:rsidRDefault="00F51A83">
      <w:pPr>
        <w:pStyle w:val="En-tte"/>
        <w:ind w:left="993"/>
        <w:jc w:val="both"/>
        <w:rPr>
          <w:rFonts w:ascii="Marianne" w:hAnsi="Marianne" w:cs="Arial"/>
          <w:iCs/>
          <w:sz w:val="16"/>
          <w:szCs w:val="18"/>
        </w:rPr>
      </w:pPr>
    </w:p>
    <w:p w:rsidR="00F51A83" w:rsidRDefault="00F51A83">
      <w:pPr>
        <w:pStyle w:val="En-tte"/>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left" w:pos="0"/>
          <w:tab w:val="left" w:pos="2160"/>
        </w:tabs>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Arial" w:hAnsi="Arial" w:cs="Arial"/>
          <w:iCs/>
          <w:sz w:val="16"/>
          <w:szCs w:val="18"/>
        </w:rPr>
      </w:pPr>
    </w:p>
    <w:p w:rsidR="00F51A83" w:rsidRDefault="00F51A83">
      <w:pPr>
        <w:pStyle w:val="En-tte"/>
        <w:tabs>
          <w:tab w:val="left" w:pos="0"/>
          <w:tab w:val="left" w:pos="2160"/>
        </w:tabs>
        <w:ind w:left="993"/>
        <w:jc w:val="both"/>
        <w:rPr>
          <w:rFonts w:ascii="Arial" w:hAnsi="Arial" w:cs="Arial"/>
          <w:iCs/>
          <w:sz w:val="16"/>
          <w:szCs w:val="18"/>
        </w:rPr>
      </w:pPr>
    </w:p>
    <w:p w:rsidR="00F51A83" w:rsidRDefault="00F51A8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9660D">
        <w:rPr>
          <w:rFonts w:ascii="Marianne" w:hAnsi="Marianne"/>
        </w:rPr>
      </w:r>
      <w:r w:rsidR="0059660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F51A83" w:rsidRDefault="00F51A8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F51A83">
        <w:trPr>
          <w:trHeight w:val="629"/>
        </w:trPr>
        <w:tc>
          <w:tcPr>
            <w:tcW w:w="9747" w:type="dxa"/>
            <w:shd w:val="clear" w:color="auto" w:fill="465F9D"/>
          </w:tcPr>
          <w:p w:rsidR="00F51A83" w:rsidRDefault="00F51A8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F51A83" w:rsidRDefault="00F51A83">
      <w:pPr>
        <w:tabs>
          <w:tab w:val="left" w:pos="-142"/>
          <w:tab w:val="left" w:pos="4111"/>
        </w:tabs>
        <w:rPr>
          <w:rFonts w:ascii="Marianne" w:hAnsi="Marianne" w:cs="Arial"/>
          <w:b/>
          <w:bCs/>
          <w:sz w:val="22"/>
          <w:szCs w:val="22"/>
        </w:rPr>
      </w:pPr>
    </w:p>
    <w:p w:rsidR="00F51A83" w:rsidRDefault="00F51A8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F51A83" w:rsidRDefault="00F51A83">
      <w:pPr>
        <w:pStyle w:val="En-tte"/>
        <w:tabs>
          <w:tab w:val="clear" w:pos="4536"/>
          <w:tab w:val="clear" w:pos="9072"/>
          <w:tab w:val="left" w:pos="0"/>
          <w:tab w:val="left" w:pos="2160"/>
        </w:tabs>
        <w:jc w:val="center"/>
        <w:rPr>
          <w:rFonts w:ascii="Marianne" w:hAnsi="Marianne" w:cs="Arial"/>
          <w:i/>
          <w:iCs/>
          <w:sz w:val="18"/>
          <w:szCs w:val="18"/>
        </w:rPr>
      </w:pPr>
      <w:r>
        <w:rPr>
          <w:rFonts w:ascii="Marianne" w:hAnsi="Marianne" w:cs="Arial"/>
          <w:i/>
          <w:iCs/>
          <w:sz w:val="18"/>
          <w:szCs w:val="18"/>
        </w:rPr>
        <w:t>(En cas de MDS, les documents de preuve sont à fournir avec la candidature, sauf cas particulier de la rubrique E3)</w:t>
      </w: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F51A83" w:rsidRDefault="00F51A83">
      <w:pPr>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lastRenderedPageBreak/>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jc w:val="both"/>
        <w:rPr>
          <w:rFonts w:ascii="Marianne" w:hAnsi="Marianne" w:cs="Arial"/>
          <w:sz w:val="18"/>
        </w:rPr>
      </w:pPr>
    </w:p>
    <w:p w:rsidR="00F51A83" w:rsidRDefault="00F51A8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51A83">
        <w:trPr>
          <w:trHeight w:val="653"/>
        </w:trPr>
        <w:tc>
          <w:tcPr>
            <w:tcW w:w="9994" w:type="dxa"/>
            <w:shd w:val="clear" w:color="auto" w:fill="465F9D"/>
          </w:tcPr>
          <w:p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F51A83" w:rsidRDefault="00F51A83">
      <w:pPr>
        <w:ind w:left="284"/>
        <w:rPr>
          <w:rFonts w:ascii="Marianne" w:hAnsi="Marianne" w:cs="Arial"/>
        </w:rPr>
      </w:pPr>
    </w:p>
    <w:p w:rsidR="00F51A83" w:rsidRDefault="00F51A83">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F51A83" w:rsidRDefault="00F51A8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51A83">
        <w:trPr>
          <w:trHeight w:val="737"/>
        </w:trPr>
        <w:tc>
          <w:tcPr>
            <w:tcW w:w="2566" w:type="dxa"/>
            <w:tcBorders>
              <w:top w:val="single" w:sz="8" w:space="0" w:color="000000"/>
              <w:left w:val="single" w:sz="8" w:space="0" w:color="000000"/>
              <w:bottom w:val="single" w:sz="4" w:space="0" w:color="000000"/>
            </w:tcBorders>
            <w:shd w:val="clear" w:color="auto" w:fill="auto"/>
          </w:tcPr>
          <w:p w:rsidR="00F51A83" w:rsidRDefault="00F51A8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F51A83">
        <w:trPr>
          <w:trHeight w:val="737"/>
        </w:trPr>
        <w:tc>
          <w:tcPr>
            <w:tcW w:w="2566" w:type="dxa"/>
            <w:tcBorders>
              <w:top w:val="single" w:sz="4" w:space="0" w:color="000000"/>
              <w:left w:val="single" w:sz="8" w:space="0" w:color="000000"/>
              <w:bottom w:val="single" w:sz="8" w:space="0" w:color="000000"/>
            </w:tcBorders>
            <w:shd w:val="clear" w:color="auto" w:fill="auto"/>
          </w:tcPr>
          <w:p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F51A83" w:rsidRDefault="00F51A83">
            <w:pPr>
              <w:tabs>
                <w:tab w:val="left" w:pos="864"/>
              </w:tabs>
              <w:snapToGrid w:val="0"/>
              <w:spacing w:before="120" w:after="120"/>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tc>
      </w:tr>
      <w:tr w:rsidR="00F51A83">
        <w:trPr>
          <w:trHeight w:val="737"/>
        </w:trPr>
        <w:tc>
          <w:tcPr>
            <w:tcW w:w="2566" w:type="dxa"/>
            <w:tcBorders>
              <w:left w:val="single" w:sz="8" w:space="0" w:color="000000"/>
              <w:bottom w:val="single" w:sz="8" w:space="0" w:color="000000"/>
            </w:tcBorders>
            <w:shd w:val="clear" w:color="auto" w:fill="auto"/>
          </w:tcPr>
          <w:p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F51A83" w:rsidRDefault="00F51A83">
      <w:pPr>
        <w:tabs>
          <w:tab w:val="left" w:pos="864"/>
        </w:tabs>
        <w:jc w:val="both"/>
        <w:rPr>
          <w:rFonts w:ascii="Marianne" w:hAnsi="Marianne" w:cs="Arial"/>
        </w:rPr>
      </w:pPr>
    </w:p>
    <w:p w:rsidR="00F51A83" w:rsidRDefault="00F51A8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F51A83" w:rsidRDefault="00F51A83">
      <w:pPr>
        <w:tabs>
          <w:tab w:val="left" w:pos="864"/>
        </w:tabs>
        <w:jc w:val="both"/>
        <w:rPr>
          <w:rFonts w:ascii="Marianne" w:hAnsi="Marianne" w:cs="Arial"/>
        </w:rPr>
      </w:pPr>
    </w:p>
    <w:p w:rsidR="00F51A83" w:rsidRDefault="00F51A83">
      <w:pPr>
        <w:tabs>
          <w:tab w:val="left" w:pos="864"/>
        </w:tabs>
        <w:ind w:left="567"/>
        <w:jc w:val="both"/>
        <w:rPr>
          <w:rFonts w:ascii="Marianne" w:hAnsi="Marianne" w:cs="Arial"/>
        </w:rPr>
      </w:pPr>
      <w:r>
        <w:rPr>
          <w:rFonts w:ascii="Marianne" w:hAnsi="Marianne" w:cs="Arial"/>
        </w:rPr>
        <w:t>……./…………./……</w:t>
      </w:r>
    </w:p>
    <w:p w:rsidR="00F51A83" w:rsidRDefault="00F51A83">
      <w:pPr>
        <w:tabs>
          <w:tab w:val="left" w:pos="864"/>
        </w:tabs>
        <w:jc w:val="both"/>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F51A83" w:rsidRDefault="00F51A8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F51A83" w:rsidRDefault="00F51A83">
      <w:pPr>
        <w:tabs>
          <w:tab w:val="left" w:pos="864"/>
        </w:tabs>
        <w:jc w:val="both"/>
        <w:rPr>
          <w:rFonts w:ascii="Marianne" w:hAnsi="Marianne" w:cs="Arial"/>
        </w:rPr>
      </w:pPr>
    </w:p>
    <w:p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9660D">
        <w:rPr>
          <w:rFonts w:ascii="Marianne" w:hAnsi="Marianne"/>
        </w:rPr>
      </w:r>
      <w:r w:rsidR="0059660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F51A83" w:rsidRDefault="00F51A8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F51A83" w:rsidRDefault="00F51A83">
      <w:pPr>
        <w:tabs>
          <w:tab w:val="left" w:pos="864"/>
        </w:tabs>
        <w:jc w:val="both"/>
        <w:rPr>
          <w:rFonts w:ascii="Marianne" w:hAnsi="Marianne" w:cs="Arial"/>
        </w:rPr>
      </w:pPr>
    </w:p>
    <w:p w:rsidR="00F51A83" w:rsidRDefault="00F51A8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rPr>
          <w:rFonts w:ascii="Marianne" w:hAnsi="Marianne" w:cs="Arial"/>
          <w:sz w:val="18"/>
        </w:rPr>
      </w:pPr>
    </w:p>
    <w:p w:rsidR="00F51A83" w:rsidRDefault="00F51A8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F51A83" w:rsidRDefault="00F51A83">
      <w:pPr>
        <w:ind w:left="284"/>
        <w:rPr>
          <w:rFonts w:ascii="Marianne" w:hAnsi="Marianne" w:cs="Arial"/>
          <w:sz w:val="16"/>
        </w:rPr>
      </w:pPr>
    </w:p>
    <w:p w:rsidR="00F51A83" w:rsidRDefault="00F51A83">
      <w:pPr>
        <w:ind w:left="284"/>
        <w:rPr>
          <w:rFonts w:ascii="Marianne" w:hAnsi="Marianne" w:cs="Arial"/>
          <w:sz w:val="16"/>
        </w:rPr>
      </w:pPr>
    </w:p>
    <w:p w:rsidR="00F51A83" w:rsidRDefault="00F51A83">
      <w:pPr>
        <w:ind w:left="284"/>
        <w:rPr>
          <w:rFonts w:ascii="Marianne" w:hAnsi="Marianne" w:cs="Arial"/>
          <w:sz w:val="16"/>
        </w:rPr>
      </w:pPr>
    </w:p>
    <w:p w:rsidR="00F51A83" w:rsidRDefault="00F51A8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F51A83" w:rsidRDefault="00F51A83">
      <w:pPr>
        <w:ind w:left="284"/>
        <w:rPr>
          <w:rFonts w:ascii="Marianne" w:hAnsi="Marianne" w:cs="Arial"/>
        </w:rPr>
      </w:pPr>
    </w:p>
    <w:p w:rsidR="00F51A83" w:rsidRDefault="00F51A83">
      <w:pPr>
        <w:ind w:left="284"/>
        <w:rPr>
          <w:rFonts w:ascii="Marianne" w:hAnsi="Marianne" w:cs="Arial"/>
        </w:rPr>
      </w:pPr>
    </w:p>
    <w:p w:rsidR="00F51A83" w:rsidRDefault="00F51A83">
      <w:pPr>
        <w:ind w:left="284"/>
        <w:rPr>
          <w:rFonts w:ascii="Marianne" w:hAnsi="Marianne" w:cs="Arial"/>
        </w:rPr>
      </w:pPr>
    </w:p>
    <w:p w:rsidR="00F51A83" w:rsidRDefault="00F51A83">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pStyle w:val="En-tte"/>
        <w:tabs>
          <w:tab w:val="left" w:pos="864"/>
        </w:tabs>
        <w:rPr>
          <w:rFonts w:ascii="Marianne" w:hAnsi="Marianne" w:cs="Arial"/>
        </w:rPr>
      </w:pPr>
    </w:p>
    <w:p w:rsidR="00F51A83" w:rsidRDefault="00F51A83">
      <w:pPr>
        <w:ind w:left="284"/>
        <w:rPr>
          <w:rFonts w:ascii="Marianne" w:hAnsi="Marianne" w:cs="Arial"/>
          <w:sz w:val="16"/>
        </w:rPr>
      </w:pPr>
      <w:r>
        <w:rPr>
          <w:rFonts w:ascii="Marianne" w:hAnsi="Marianne" w:cs="Arial"/>
          <w:sz w:val="16"/>
        </w:rPr>
        <w:t>- Adresse internet :</w:t>
      </w:r>
    </w:p>
    <w:p w:rsidR="00F51A83" w:rsidRDefault="00F51A83">
      <w:pPr>
        <w:pStyle w:val="En-tte"/>
        <w:tabs>
          <w:tab w:val="left" w:pos="864"/>
        </w:tabs>
        <w:rPr>
          <w:rFonts w:ascii="Marianne" w:hAnsi="Marianne" w:cs="Arial"/>
        </w:rPr>
      </w:pPr>
    </w:p>
    <w:p w:rsidR="00F51A83" w:rsidRDefault="00F51A83">
      <w:pPr>
        <w:pStyle w:val="En-tte"/>
        <w:tabs>
          <w:tab w:val="left" w:pos="864"/>
        </w:tabs>
        <w:rPr>
          <w:rFonts w:ascii="Marianne" w:hAnsi="Marianne" w:cs="Arial"/>
        </w:rPr>
      </w:pPr>
    </w:p>
    <w:p w:rsidR="00F51A83" w:rsidRDefault="00F51A83">
      <w:pPr>
        <w:ind w:left="284"/>
        <w:rPr>
          <w:rFonts w:ascii="Marianne" w:hAnsi="Marianne" w:cs="Arial"/>
          <w:sz w:val="16"/>
        </w:rPr>
      </w:pPr>
      <w:r>
        <w:rPr>
          <w:rFonts w:ascii="Marianne" w:hAnsi="Marianne" w:cs="Arial"/>
          <w:sz w:val="16"/>
        </w:rPr>
        <w:t>- Renseignements nécessaires pour y accéder :</w:t>
      </w:r>
    </w:p>
    <w:p w:rsidR="00F51A83" w:rsidRDefault="00F51A83">
      <w:pPr>
        <w:ind w:left="284"/>
        <w:rPr>
          <w:rFonts w:ascii="Marianne" w:hAnsi="Marianne" w:cs="Arial"/>
          <w:sz w:val="16"/>
        </w:rPr>
      </w:pPr>
    </w:p>
    <w:p w:rsidR="00F51A83" w:rsidRDefault="00F51A83">
      <w:pPr>
        <w:ind w:left="284"/>
      </w:pPr>
    </w:p>
    <w:p w:rsidR="00F51A83" w:rsidRDefault="00F51A8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51A83">
        <w:trPr>
          <w:trHeight w:val="712"/>
        </w:trPr>
        <w:tc>
          <w:tcPr>
            <w:tcW w:w="9710" w:type="dxa"/>
            <w:shd w:val="clear" w:color="auto" w:fill="465F9D"/>
          </w:tcPr>
          <w:p w:rsidR="00F51A83" w:rsidRDefault="00F51A83">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rsidR="00F51A83" w:rsidRDefault="00F51A8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F51A83" w:rsidRDefault="00F51A8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F51A83" w:rsidRDefault="00F51A83">
      <w:pPr>
        <w:tabs>
          <w:tab w:val="left" w:pos="576"/>
        </w:tabs>
        <w:rPr>
          <w:rFonts w:ascii="Marianne" w:hAnsi="Marianne" w:cs="Arial"/>
          <w:iCs/>
        </w:rPr>
      </w:pPr>
    </w:p>
    <w:p w:rsidR="00F51A83" w:rsidRDefault="00F51A8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F51A83" w:rsidRDefault="00F51A83">
      <w:pPr>
        <w:jc w:val="both"/>
        <w:rPr>
          <w:rFonts w:ascii="Marianne" w:hAnsi="Marianne" w:cs="Arial"/>
          <w:i/>
          <w:iCs/>
          <w:sz w:val="18"/>
          <w:szCs w:val="18"/>
        </w:rPr>
      </w:pPr>
      <w:r>
        <w:rPr>
          <w:rFonts w:ascii="Marianne" w:hAnsi="Marianne" w:cs="Arial"/>
          <w:i/>
          <w:iCs/>
          <w:sz w:val="18"/>
          <w:szCs w:val="18"/>
        </w:rPr>
        <w:t>(Adapter le tableau autant que nécessaire)</w:t>
      </w:r>
    </w:p>
    <w:p w:rsidR="00F51A83" w:rsidRDefault="00F51A8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51A83">
        <w:trPr>
          <w:trHeight w:val="1200"/>
        </w:trPr>
        <w:tc>
          <w:tcPr>
            <w:tcW w:w="832" w:type="dxa"/>
            <w:tcBorders>
              <w:top w:val="single" w:sz="4" w:space="0" w:color="000000"/>
              <w:left w:val="single" w:sz="4" w:space="0" w:color="000000"/>
              <w:bottom w:val="single" w:sz="4" w:space="0" w:color="000000"/>
            </w:tcBorders>
            <w:vAlign w:val="center"/>
          </w:tcPr>
          <w:p w:rsidR="00F51A83" w:rsidRDefault="00F51A83">
            <w:pPr>
              <w:jc w:val="center"/>
              <w:rPr>
                <w:rFonts w:ascii="Marianne" w:hAnsi="Marianne" w:cs="Arial"/>
                <w:b/>
              </w:rPr>
            </w:pPr>
            <w:r>
              <w:rPr>
                <w:rFonts w:ascii="Marianne" w:hAnsi="Marianne" w:cs="Arial"/>
                <w:b/>
              </w:rPr>
              <w:t>N°</w:t>
            </w:r>
          </w:p>
          <w:p w:rsidR="00F51A83" w:rsidRDefault="00F51A83">
            <w:pPr>
              <w:jc w:val="center"/>
              <w:rPr>
                <w:rFonts w:ascii="Marianne" w:hAnsi="Marianne" w:cs="Arial"/>
                <w:b/>
              </w:rPr>
            </w:pPr>
            <w:proofErr w:type="gramStart"/>
            <w:r>
              <w:rPr>
                <w:rFonts w:ascii="Marianne" w:hAnsi="Marianne" w:cs="Arial"/>
                <w:b/>
              </w:rPr>
              <w:t>du</w:t>
            </w:r>
            <w:proofErr w:type="gramEnd"/>
          </w:p>
          <w:p w:rsidR="00F51A83" w:rsidRDefault="00F51A8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F51A83" w:rsidRDefault="00F51A8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A83" w:rsidRDefault="00F51A8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F51A83">
        <w:trPr>
          <w:trHeight w:val="1021"/>
        </w:trPr>
        <w:tc>
          <w:tcPr>
            <w:tcW w:w="832" w:type="dxa"/>
            <w:tcBorders>
              <w:top w:val="single" w:sz="4" w:space="0" w:color="000000"/>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bottom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bl>
    <w:p w:rsidR="00F51A83" w:rsidRDefault="00F51A83">
      <w:pPr>
        <w:pStyle w:val="En-tte"/>
        <w:tabs>
          <w:tab w:val="clear" w:pos="4536"/>
          <w:tab w:val="clear" w:pos="9072"/>
          <w:tab w:val="left" w:pos="864"/>
        </w:tabs>
        <w:rPr>
          <w:rFonts w:ascii="Marianne" w:hAnsi="Marianne" w:cs="Arial"/>
          <w:sz w:val="18"/>
          <w:szCs w:val="18"/>
        </w:rPr>
      </w:pPr>
    </w:p>
    <w:p w:rsidR="00F51A83" w:rsidRDefault="00F51A83">
      <w:pPr>
        <w:pStyle w:val="En-tte"/>
        <w:tabs>
          <w:tab w:val="clear" w:pos="4536"/>
          <w:tab w:val="clear" w:pos="9072"/>
          <w:tab w:val="left" w:pos="864"/>
        </w:tabs>
        <w:rPr>
          <w:rFonts w:ascii="Marianne" w:hAnsi="Marianne" w:cs="Arial"/>
          <w:sz w:val="18"/>
          <w:szCs w:val="18"/>
        </w:rPr>
      </w:pPr>
    </w:p>
    <w:p w:rsidR="00F51A83" w:rsidRDefault="00F51A8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rPr>
          <w:trHeight w:val="407"/>
        </w:trPr>
        <w:tc>
          <w:tcPr>
            <w:tcW w:w="9852" w:type="dxa"/>
            <w:shd w:val="clear" w:color="auto" w:fill="465F9D"/>
          </w:tcPr>
          <w:p w:rsidR="00F51A83" w:rsidRDefault="00F51A83">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F51A8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638" w:rsidRDefault="00266638">
      <w:r>
        <w:separator/>
      </w:r>
    </w:p>
  </w:endnote>
  <w:endnote w:type="continuationSeparator" w:id="0">
    <w:p w:rsidR="00266638" w:rsidRDefault="00266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Andale Sans UI">
    <w:altName w:val="Calibri"/>
    <w:charset w:val="00"/>
    <w:family w:val="auto"/>
    <w:pitch w:val="variable"/>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51A83">
      <w:trPr>
        <w:tblHeader/>
      </w:trPr>
      <w:tc>
        <w:tcPr>
          <w:tcW w:w="3513" w:type="dxa"/>
          <w:shd w:val="clear" w:color="auto" w:fill="66CCFF"/>
        </w:tcPr>
        <w:p w:rsidR="00F51A83" w:rsidRDefault="00F51A8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F51A83" w:rsidRDefault="00343174">
          <w:pPr>
            <w:shd w:val="clear" w:color="auto" w:fill="66CCFF"/>
            <w:snapToGrid w:val="0"/>
            <w:jc w:val="center"/>
            <w:rPr>
              <w:rFonts w:ascii="Marianne" w:hAnsi="Marianne" w:cs="Arial"/>
              <w:b/>
              <w:bCs/>
            </w:rPr>
          </w:pPr>
          <w:r w:rsidRPr="00343174">
            <w:rPr>
              <w:rFonts w:ascii="Marianne" w:hAnsi="Marianne" w:cs="Arial"/>
              <w:b/>
              <w:bCs/>
            </w:rPr>
            <w:t>202</w:t>
          </w:r>
          <w:r w:rsidR="0059660D">
            <w:rPr>
              <w:rFonts w:ascii="Marianne" w:hAnsi="Marianne" w:cs="Arial"/>
              <w:b/>
              <w:bCs/>
            </w:rPr>
            <w:t>505061043</w:t>
          </w:r>
        </w:p>
      </w:tc>
      <w:tc>
        <w:tcPr>
          <w:tcW w:w="900" w:type="dxa"/>
          <w:shd w:val="clear" w:color="auto" w:fill="66CCFF"/>
        </w:tcPr>
        <w:p w:rsidR="00F51A83" w:rsidRDefault="00F51A8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F51A83" w:rsidRDefault="00F51A8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F51A83" w:rsidRDefault="00F51A83">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F51A83" w:rsidRDefault="00F51A8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F51A83" w:rsidRDefault="00F51A8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638" w:rsidRDefault="00266638">
      <w:r>
        <w:separator/>
      </w:r>
    </w:p>
  </w:footnote>
  <w:footnote w:type="continuationSeparator" w:id="0">
    <w:p w:rsidR="00266638" w:rsidRDefault="00266638">
      <w:r>
        <w:continuationSeparator/>
      </w:r>
    </w:p>
  </w:footnote>
  <w:footnote w:id="1">
    <w:p w:rsidR="00F51A83" w:rsidRDefault="00F51A8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F51A83" w:rsidRDefault="00F51A8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3A6"/>
    <w:rsid w:val="001F3BFE"/>
    <w:rsid w:val="00266638"/>
    <w:rsid w:val="002C0A25"/>
    <w:rsid w:val="00343174"/>
    <w:rsid w:val="00434209"/>
    <w:rsid w:val="0059660D"/>
    <w:rsid w:val="006A13A6"/>
    <w:rsid w:val="00903C4F"/>
    <w:rsid w:val="009829F7"/>
    <w:rsid w:val="009939EC"/>
    <w:rsid w:val="00A25848"/>
    <w:rsid w:val="00AF73E1"/>
    <w:rsid w:val="00B71F85"/>
    <w:rsid w:val="00B941BF"/>
    <w:rsid w:val="00BC204A"/>
    <w:rsid w:val="00E614FF"/>
    <w:rsid w:val="00F51895"/>
    <w:rsid w:val="00F51A83"/>
    <w:rsid w:val="00F96C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63B906DF"/>
  <w15:chartTrackingRefBased/>
  <w15:docId w15:val="{14D10CF7-F413-4339-B5A2-87BCA5067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Standard">
    <w:name w:val="Standard"/>
    <w:link w:val="StandardCar"/>
    <w:autoRedefine/>
    <w:rsid w:val="00BC204A"/>
    <w:pPr>
      <w:widowControl w:val="0"/>
      <w:suppressAutoHyphens/>
      <w:autoSpaceDN w:val="0"/>
      <w:spacing w:before="57"/>
      <w:jc w:val="both"/>
      <w:textAlignment w:val="center"/>
    </w:pPr>
    <w:rPr>
      <w:rFonts w:ascii="Arial" w:eastAsia="Andale Sans UI" w:hAnsi="Arial" w:cs="Arial"/>
      <w:kern w:val="3"/>
      <w:szCs w:val="24"/>
      <w:lang w:eastAsia="ja-JP" w:bidi="fa-IR"/>
    </w:rPr>
  </w:style>
  <w:style w:type="character" w:customStyle="1" w:styleId="StandardCar">
    <w:name w:val="Standard Car"/>
    <w:basedOn w:val="Policepardfaut"/>
    <w:link w:val="Standard"/>
    <w:rsid w:val="00BC204A"/>
    <w:rPr>
      <w:rFonts w:ascii="Arial" w:eastAsia="Andale Sans UI" w:hAnsi="Arial" w:cs="Arial"/>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690104614">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F3B1A-5B05-4F9A-91F1-406DFF11C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3528</Words>
  <Characters>19404</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22887</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Kenza EL KOUHEN</cp:lastModifiedBy>
  <cp:revision>19</cp:revision>
  <cp:lastPrinted>2023-09-26T08:15:00Z</cp:lastPrinted>
  <dcterms:created xsi:type="dcterms:W3CDTF">2024-01-08T08:02:00Z</dcterms:created>
  <dcterms:modified xsi:type="dcterms:W3CDTF">2025-06-13T14:55:00Z</dcterms:modified>
</cp:coreProperties>
</file>